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jpg" ContentType="image/jpg"/>
  <Default Extension="png" ContentType="image/png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99"/>
        <w:ind w:left="115"/>
      </w:pPr>
      <w:r>
        <w:pict>
          <v:shape type="#_x0000_t75" style="width:476.28pt;height:64.628pt">
            <v:imagedata o:title="" r:id="rId4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p>
      <w:pPr>
        <w:rPr>
          <w:sz w:val="20"/>
          <w:szCs w:val="20"/>
        </w:rPr>
        <w:jc w:val="left"/>
        <w:spacing w:before="12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1"/>
          <w:szCs w:val="21"/>
        </w:rPr>
        <w:jc w:val="center"/>
        <w:spacing w:before="33"/>
        <w:ind w:left="1629" w:right="2429"/>
      </w:pP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RECOLECCIÓN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DATOS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Y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AUTORIZACIÓN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PARA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b/>
          <w:spacing w:val="0"/>
          <w:w w:val="100"/>
          <w:sz w:val="21"/>
          <w:szCs w:val="21"/>
        </w:rPr>
        <w:t>CONTACTO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ind w:left="641" w:right="1440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Yo,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……………………………………………………………………………………………………</w:t>
      </w:r>
    </w:p>
    <w:p>
      <w:pPr>
        <w:rPr>
          <w:rFonts w:cs="Arial" w:hAnsi="Arial" w:eastAsia="Arial" w:ascii="Arial"/>
          <w:sz w:val="21"/>
          <w:szCs w:val="21"/>
        </w:rPr>
        <w:jc w:val="both"/>
        <w:spacing w:before="36"/>
        <w:ind w:left="641" w:right="1463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Identificado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(a)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DNI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Nº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domicilio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actual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</w:p>
    <w:p>
      <w:pPr>
        <w:rPr>
          <w:rFonts w:cs="Arial" w:hAnsi="Arial" w:eastAsia="Arial" w:ascii="Arial"/>
          <w:sz w:val="21"/>
          <w:szCs w:val="21"/>
        </w:rPr>
        <w:jc w:val="both"/>
        <w:spacing w:before="36"/>
        <w:ind w:left="641" w:right="5808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..</w:t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spacing w:lineRule="auto" w:line="276"/>
        <w:ind w:left="641" w:right="1405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este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contexto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Estado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Emergencia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Sanitaria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y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aislamiento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social</w:t>
      </w:r>
      <w:r>
        <w:rPr>
          <w:rFonts w:cs="Arial" w:hAnsi="Arial" w:eastAsia="Arial" w:ascii="Arial"/>
          <w:spacing w:val="27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obligatorio,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doy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conocer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autorizo</w:t>
      </w:r>
      <w:r>
        <w:rPr>
          <w:rFonts w:cs="Arial" w:hAnsi="Arial" w:eastAsia="Arial" w:ascii="Arial"/>
          <w:spacing w:val="0"/>
          <w:w w:val="100"/>
          <w:position w:val="7"/>
          <w:sz w:val="13"/>
          <w:szCs w:val="13"/>
        </w:rPr>
        <w:t>7</w:t>
      </w:r>
      <w:r>
        <w:rPr>
          <w:rFonts w:cs="Arial" w:hAnsi="Arial" w:eastAsia="Arial" w:ascii="Arial"/>
          <w:spacing w:val="0"/>
          <w:w w:val="100"/>
          <w:position w:val="7"/>
          <w:sz w:val="13"/>
          <w:szCs w:val="13"/>
        </w:rPr>
        <w:t>  </w:t>
      </w:r>
      <w:r>
        <w:rPr>
          <w:rFonts w:cs="Arial" w:hAnsi="Arial" w:eastAsia="Arial" w:ascii="Arial"/>
          <w:spacing w:val="17"/>
          <w:w w:val="100"/>
          <w:position w:val="7"/>
          <w:sz w:val="13"/>
          <w:szCs w:val="13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Comisión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Contrato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Docente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y/o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al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Director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Institución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Educativa,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ser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notificado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través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los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siguientes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medios,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3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del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resultado</w:t>
      </w:r>
      <w:r>
        <w:rPr>
          <w:rFonts w:cs="Arial" w:hAnsi="Arial" w:eastAsia="Arial" w:ascii="Arial"/>
          <w:spacing w:val="15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evaluación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o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propuesta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para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acceder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una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plaza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contrato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docente,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las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siguientes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vías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position w:val="0"/>
          <w:sz w:val="21"/>
          <w:szCs w:val="21"/>
        </w:rPr>
        <w:t>comunicación:</w:t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1"/>
          <w:szCs w:val="21"/>
        </w:rPr>
        <w:jc w:val="left"/>
        <w:spacing w:lineRule="auto" w:line="276"/>
        <w:ind w:left="641" w:right="2689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Correo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electrónico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principal: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Correo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electrónico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alternativo: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Cuenta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Facebook: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Teléfono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contacto: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spacing w:lineRule="auto" w:line="276"/>
        <w:ind w:left="641" w:right="1405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Firmo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presente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declaración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conformidad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establecido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artículo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49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Texto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Único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Ordenado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Ley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N°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27444,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Ley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Procedimiento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Administrativo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General,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caso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resultar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falsa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información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que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proporciono,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me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sujeto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los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alcances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establecido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artículo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411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Código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Penal,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concordante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artículo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33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Texto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Único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Ordenado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Ley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N°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27444,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Ley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Procedimiento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Administrativo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General;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autorizando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efectuar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comprobación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veracidad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información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declarada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presente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documento.</w:t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spacing w:lineRule="auto" w:line="276"/>
        <w:ind w:left="641" w:right="1405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fé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cual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firmo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presente.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Dado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en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ciudad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</w:t>
      </w:r>
      <w:r>
        <w:rPr>
          <w:rFonts w:cs="Arial" w:hAnsi="Arial" w:eastAsia="Arial" w:ascii="Arial"/>
          <w:spacing w:val="1"/>
          <w:w w:val="100"/>
          <w:sz w:val="21"/>
          <w:szCs w:val="21"/>
        </w:rPr>
        <w:t>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los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..días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mes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del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20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..</w:t>
      </w:r>
    </w:p>
    <w:p>
      <w:pPr>
        <w:rPr>
          <w:sz w:val="11"/>
          <w:szCs w:val="11"/>
        </w:rPr>
        <w:jc w:val="left"/>
        <w:spacing w:before="2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ind w:left="641" w:right="6340"/>
      </w:pPr>
      <w:r>
        <w:pict>
          <v:group style="position:absolute;margin-left:375pt;margin-top:-45.4402pt;width:105.75pt;height:98.25pt;mso-position-horizontal-relative:page;mso-position-vertical-relative:paragraph;z-index:-71" coordorigin="7500,-909" coordsize="2115,1965">
            <v:shape style="position:absolute;left:7500;top:-909;width:2115;height:1965" coordorigin="7500,-909" coordsize="2115,1965" path="m7500,-581l7506,-641,7522,-699,7553,-760,7590,-807,7642,-851,7695,-881,7760,-902,7820,-909,7828,-909,9287,-909,9348,-903,9406,-887,9466,-856,9513,-818,9558,-766,9587,-714,9608,-649,9615,-589,9615,-581,9615,729,9609,789,9593,847,9562,907,9525,955,9473,999,9420,1028,9355,1049,9295,1056,9287,1056,7828,1056,7767,1051,7709,1034,7649,1003,7602,966,7557,914,7528,861,7507,796,7500,737,7500,729,7500,-581xe" filled="f" stroked="t" strokeweight="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……………………………………………</w:t>
      </w:r>
    </w:p>
    <w:p>
      <w:pPr>
        <w:rPr>
          <w:rFonts w:cs="Arial" w:hAnsi="Arial" w:eastAsia="Arial" w:ascii="Arial"/>
          <w:sz w:val="21"/>
          <w:szCs w:val="21"/>
        </w:rPr>
        <w:jc w:val="left"/>
        <w:spacing w:before="36"/>
        <w:ind w:left="932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(Firma)</w:t>
      </w:r>
    </w:p>
    <w:p>
      <w:pPr>
        <w:rPr>
          <w:sz w:val="19"/>
          <w:szCs w:val="19"/>
        </w:rPr>
        <w:jc w:val="left"/>
        <w:spacing w:before="2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1"/>
          <w:szCs w:val="21"/>
        </w:rPr>
        <w:jc w:val="both"/>
        <w:ind w:left="641" w:right="2428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DNI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………………………………………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                                            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Huella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Digital</w:t>
      </w:r>
    </w:p>
    <w:p>
      <w:pPr>
        <w:rPr>
          <w:rFonts w:cs="Arial" w:hAnsi="Arial" w:eastAsia="Arial" w:ascii="Arial"/>
          <w:sz w:val="21"/>
          <w:szCs w:val="21"/>
        </w:rPr>
        <w:jc w:val="left"/>
        <w:spacing w:before="36"/>
        <w:ind w:left="6887"/>
      </w:pPr>
      <w:r>
        <w:rPr>
          <w:rFonts w:cs="Arial" w:hAnsi="Arial" w:eastAsia="Arial" w:ascii="Arial"/>
          <w:spacing w:val="0"/>
          <w:w w:val="100"/>
          <w:sz w:val="21"/>
          <w:szCs w:val="21"/>
        </w:rPr>
        <w:t>(Índice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 </w:t>
      </w:r>
      <w:r>
        <w:rPr>
          <w:rFonts w:cs="Arial" w:hAnsi="Arial" w:eastAsia="Arial" w:ascii="Arial"/>
          <w:spacing w:val="0"/>
          <w:w w:val="100"/>
          <w:sz w:val="21"/>
          <w:szCs w:val="21"/>
        </w:rPr>
        <w:t>derecho)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9146"/>
      </w:pPr>
      <w:r>
        <w:pict>
          <v:shape type="#_x0000_t75" style="width:66.35pt;height:54.4pt">
            <v:imagedata o:title="" r:id="rId5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sectPr>
      <w:type w:val="continuous"/>
      <w:pgSz w:w="11920" w:h="16840"/>
      <w:pgMar w:top="120" w:bottom="280" w:left="1060" w:right="26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\image1.jpg"/><Relationship Id="rId5" Type="http://schemas.openxmlformats.org/officeDocument/2006/relationships/image" Target="media\image2.png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